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EA2" w14:textId="77777777" w:rsidR="00F93B54" w:rsidRDefault="00F93B54" w:rsidP="00F93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Муниципальное  бюджетное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общеобразовательное  учреждение</w:t>
      </w:r>
    </w:p>
    <w:p w14:paraId="1200C221" w14:textId="77777777" w:rsidR="00F93B54" w:rsidRDefault="00F93B54" w:rsidP="00F93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«Лицей №188»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г.Казань</w:t>
      </w:r>
      <w:proofErr w:type="spellEnd"/>
    </w:p>
    <w:p w14:paraId="42242516" w14:textId="77777777" w:rsidR="00F93B54" w:rsidRDefault="00F93B54" w:rsidP="00F93B54">
      <w:pPr>
        <w:rPr>
          <w:rFonts w:ascii="Times New Roman" w:hAnsi="Times New Roman" w:cs="Times New Roman"/>
          <w:sz w:val="28"/>
          <w:szCs w:val="28"/>
        </w:rPr>
      </w:pPr>
    </w:p>
    <w:p w14:paraId="7FAF8E91" w14:textId="77777777" w:rsidR="00F93B54" w:rsidRDefault="00F93B54" w:rsidP="00F93B54">
      <w:pPr>
        <w:rPr>
          <w:rFonts w:ascii="Times New Roman" w:hAnsi="Times New Roman" w:cs="Times New Roman"/>
          <w:sz w:val="28"/>
          <w:szCs w:val="28"/>
        </w:rPr>
      </w:pPr>
    </w:p>
    <w:p w14:paraId="0CFD5155" w14:textId="77777777" w:rsidR="00F93B54" w:rsidRDefault="00F93B54" w:rsidP="00F93B54">
      <w:pPr>
        <w:rPr>
          <w:rFonts w:ascii="Times New Roman" w:hAnsi="Times New Roman" w:cs="Times New Roman"/>
          <w:sz w:val="28"/>
          <w:szCs w:val="28"/>
        </w:rPr>
      </w:pPr>
    </w:p>
    <w:p w14:paraId="6D25D8B5" w14:textId="77777777" w:rsidR="00F93B54" w:rsidRDefault="00F93B54" w:rsidP="00F93B5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5FF785BF" w14:textId="77777777" w:rsidR="00F93B54" w:rsidRDefault="00F93B54" w:rsidP="00F93B5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5D2E31A" w14:textId="77777777" w:rsidR="00F93B54" w:rsidRDefault="00F93B54" w:rsidP="00F93B5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765F39CE" w14:textId="77777777" w:rsidR="00F93B54" w:rsidRDefault="00F93B54" w:rsidP="00F93B5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E397A1D" w14:textId="77777777" w:rsidR="00F93B54" w:rsidRDefault="00F93B54" w:rsidP="00F93B5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E0E8220" w14:textId="77777777" w:rsidR="00F93B54" w:rsidRDefault="00F93B54" w:rsidP="00F93B54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14:paraId="4DA2EC6D" w14:textId="77777777" w:rsidR="00F93B54" w:rsidRDefault="00F93B54" w:rsidP="00F93B54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7E54F387" w14:textId="77777777" w:rsidR="00F93B54" w:rsidRDefault="00F93B54" w:rsidP="00F93B54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1C0F6B65" w14:textId="77777777" w:rsidR="00F93B54" w:rsidRDefault="00F93B54" w:rsidP="00F93B54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1697C428" w14:textId="7C37F78E" w:rsidR="00F93B54" w:rsidRDefault="00F93B54" w:rsidP="00F93B54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А, Б, В, Г</w:t>
      </w:r>
      <w:r>
        <w:rPr>
          <w:rFonts w:ascii="Times New Roman" w:hAnsi="Times New Roman" w:cs="Times New Roman"/>
          <w:b/>
          <w:sz w:val="28"/>
          <w:szCs w:val="28"/>
        </w:rPr>
        <w:t>, Д, З,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74CEA6D" w14:textId="77777777" w:rsidR="00F93B54" w:rsidRDefault="00F93B54" w:rsidP="00F93B54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CCA44C5" w14:textId="77777777" w:rsidR="00F93B54" w:rsidRDefault="00F93B54" w:rsidP="00F93B54">
      <w:pPr>
        <w:rPr>
          <w:rFonts w:ascii="Times New Roman" w:hAnsi="Times New Roman" w:cs="Times New Roman"/>
          <w:sz w:val="28"/>
          <w:szCs w:val="28"/>
        </w:rPr>
      </w:pPr>
    </w:p>
    <w:p w14:paraId="36BD05FF" w14:textId="77777777" w:rsidR="00F93B54" w:rsidRDefault="00F93B54" w:rsidP="00F93B54">
      <w:pPr>
        <w:rPr>
          <w:rFonts w:ascii="Times New Roman" w:hAnsi="Times New Roman" w:cs="Times New Roman"/>
          <w:sz w:val="28"/>
          <w:szCs w:val="28"/>
        </w:rPr>
      </w:pPr>
    </w:p>
    <w:p w14:paraId="0C9BC59B" w14:textId="77777777" w:rsidR="00F93B54" w:rsidRDefault="00F93B54" w:rsidP="00F93B54">
      <w:pPr>
        <w:rPr>
          <w:rFonts w:ascii="Times New Roman" w:hAnsi="Times New Roman" w:cs="Times New Roman"/>
          <w:sz w:val="28"/>
          <w:szCs w:val="28"/>
        </w:rPr>
      </w:pPr>
    </w:p>
    <w:p w14:paraId="4EF8871A" w14:textId="77777777" w:rsidR="00F93B54" w:rsidRDefault="00F93B54" w:rsidP="00F93B54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Составила:</w:t>
      </w:r>
    </w:p>
    <w:p w14:paraId="2F63C856" w14:textId="77777777" w:rsidR="00F93B54" w:rsidRDefault="00F93B54" w:rsidP="00F93B54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   О.А.,</w:t>
      </w:r>
    </w:p>
    <w:p w14:paraId="2209678E" w14:textId="77777777" w:rsidR="00F93B54" w:rsidRDefault="00F93B54" w:rsidP="00F93B54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  музыки</w:t>
      </w:r>
      <w:proofErr w:type="gramEnd"/>
    </w:p>
    <w:p w14:paraId="5DD68408" w14:textId="77777777" w:rsidR="00F93B54" w:rsidRDefault="00F93B54" w:rsidP="00F93B5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099411C2" w14:textId="77777777" w:rsidR="00F93B54" w:rsidRDefault="00F93B54" w:rsidP="00F93B5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1079F3B4" w14:textId="77777777" w:rsidR="00F93B54" w:rsidRDefault="00F93B54" w:rsidP="00F93B5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31870B05" w14:textId="77777777" w:rsidR="00F93B54" w:rsidRDefault="00F93B54" w:rsidP="00F93B5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24BE955C" w14:textId="77777777" w:rsidR="00F93B54" w:rsidRDefault="00F93B54" w:rsidP="00F93B5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3E74BC65" w14:textId="77777777" w:rsidR="00F93B54" w:rsidRDefault="00F93B54" w:rsidP="00F93B54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1F6C3D98" w14:textId="77777777" w:rsidR="00F93B54" w:rsidRDefault="00F93B54" w:rsidP="00F93B54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1FA483EC" w14:textId="77777777" w:rsidR="00F93B54" w:rsidRDefault="00F93B54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14:paraId="2A09993C" w14:textId="77777777" w:rsidR="00F93B54" w:rsidRDefault="00F93B54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14:paraId="6E87FA5E" w14:textId="77777777" w:rsidR="00F93B54" w:rsidRDefault="00F93B54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14:paraId="2900F3AC" w14:textId="77777777" w:rsidR="00F93B54" w:rsidRDefault="00F93B54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14:paraId="4B17A5AF" w14:textId="719CD76A" w:rsidR="0099224A" w:rsidRPr="0099224A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lastRenderedPageBreak/>
        <w:t>Спецификация</w:t>
      </w:r>
    </w:p>
    <w:p w14:paraId="653C114D" w14:textId="77777777" w:rsidR="0099224A" w:rsidRPr="0099224A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контрольных измерительных материалов для проведения</w:t>
      </w:r>
    </w:p>
    <w:p w14:paraId="4C7091EF" w14:textId="77777777" w:rsidR="0099224A" w:rsidRPr="0099224A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промежуточной аттестации</w:t>
      </w:r>
    </w:p>
    <w:p w14:paraId="159B6B4C" w14:textId="77777777" w:rsidR="0099224A" w:rsidRPr="0099224A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по музыке</w:t>
      </w:r>
      <w:r w:rsidR="00D87EB2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для 3 класса</w:t>
      </w:r>
    </w:p>
    <w:p w14:paraId="0670048D" w14:textId="77777777" w:rsidR="0099224A" w:rsidRPr="00D87EB2" w:rsidRDefault="0099224A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 Назначение </w:t>
      </w:r>
      <w:r w:rsidR="00D87EB2"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работы</w:t>
      </w:r>
    </w:p>
    <w:p w14:paraId="126B42B5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87E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Диагностическая работа проводится с целью определения уровня усвоения учащимися 3-х классов предметного содержания курса музыки по программе начальной школы и выявления элементов содержания, вызывающих наибольшие затруднения.</w:t>
      </w:r>
    </w:p>
    <w:p w14:paraId="37EAD70C" w14:textId="77777777" w:rsidR="0099224A" w:rsidRPr="00D87EB2" w:rsidRDefault="0099224A" w:rsidP="00D87EB2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Задачи:</w:t>
      </w:r>
    </w:p>
    <w:p w14:paraId="4748B12A" w14:textId="77777777" w:rsidR="0099224A" w:rsidRPr="00D87EB2" w:rsidRDefault="00D87EB2" w:rsidP="00D87EB2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99224A"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выявление уровня овладения знаниями, умениями, навыками, предусмотренными стандартом по музыке;</w:t>
      </w:r>
    </w:p>
    <w:p w14:paraId="4AC16EE0" w14:textId="77777777" w:rsidR="0099224A" w:rsidRPr="00D87EB2" w:rsidRDefault="00D87EB2" w:rsidP="00D87EB2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99224A"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выявление уровня сформированности учебных действий;</w:t>
      </w:r>
    </w:p>
    <w:p w14:paraId="79C76050" w14:textId="77777777" w:rsidR="0099224A" w:rsidRPr="00D87EB2" w:rsidRDefault="00D87EB2" w:rsidP="00D87EB2">
      <w:pPr>
        <w:suppressAutoHyphens/>
        <w:spacing w:after="15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99224A"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выявление уровня сформированности навыков самоконтроля при выполнении учебных заданий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0C6CE34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 Условия проведения</w:t>
      </w: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работы</w:t>
      </w:r>
    </w:p>
    <w:p w14:paraId="15E18586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проведении </w:t>
      </w:r>
      <w:r w:rsid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работы </w:t>
      </w: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предусматривается строгое соблюдение порядка организации и проведения промежуточной аттестации.</w:t>
      </w:r>
    </w:p>
    <w:p w14:paraId="07CC1710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Ответы учащиеся записывают в бланк тестирования.</w:t>
      </w:r>
    </w:p>
    <w:p w14:paraId="3B9D68D3" w14:textId="77777777" w:rsidR="0099224A" w:rsidRPr="00D87EB2" w:rsidRDefault="0099224A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3. Время выполнения </w:t>
      </w:r>
      <w:r w:rsid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работы</w:t>
      </w:r>
    </w:p>
    <w:p w14:paraId="20CB4058" w14:textId="77777777" w:rsidR="0099224A" w:rsidRPr="00D87EB2" w:rsidRDefault="0099224A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выполнение всей работы отводится 45 минут.</w:t>
      </w:r>
    </w:p>
    <w:p w14:paraId="307033B5" w14:textId="77777777" w:rsidR="0099224A" w:rsidRPr="00D87EB2" w:rsidRDefault="0099224A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4. Содержание и структура </w:t>
      </w:r>
      <w:r w:rsid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работы</w:t>
      </w:r>
    </w:p>
    <w:p w14:paraId="5B7C6205" w14:textId="77777777" w:rsidR="0099224A" w:rsidRPr="00D87EB2" w:rsidRDefault="0099224A" w:rsidP="00D87EB2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Состоит из одного варианта. Вариант </w:t>
      </w:r>
      <w:r w:rsid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работы</w:t>
      </w:r>
      <w:r w:rsidRP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состоит из 17 заданий:  задания А 1- А 9 с выбором одного верного ответа из четырех предложенных,  задания В 1 и В 2 на знание музыкальных терминов, ответ- слово, задание В 3 соединить между собой цепочки авторов и музыкальных произведений, ответ- слово, задание В 4 - написать ноты, задание В 5  определить жанры, ответ- слово</w:t>
      </w:r>
      <w:r w:rsid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задание В 6 - запись слов, </w:t>
      </w:r>
      <w:r w:rsidRP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задание В 7</w:t>
      </w:r>
      <w:r w:rsid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написать названия музыкальных инструментов, задание В 8 - написать название предмета, изображенного на рисунке.  В  варианте представлены как задания базового уровня сложности, так и задания повышенного  уровня сложности. Структура теста: 2 раздела</w:t>
      </w:r>
      <w:r w:rsid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А и В.  Раздел А содержит 9 заданий с выбором ответа (из четырёх вариантов </w:t>
      </w:r>
      <w:proofErr w:type="gramStart"/>
      <w:r w:rsidRP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ответа,  среди</w:t>
      </w:r>
      <w:proofErr w:type="gramEnd"/>
      <w:r w:rsidRPr="00D87EB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которых,  только один является верным. Раздел В содержит 8 заданий в которых ответом будут служить развернутые ответы. Дополнительные материалы и инструменты: цветные карандаши. Содержание теста охватывает учебный материал по музыке,  изученный в 3 классе.</w:t>
      </w:r>
    </w:p>
    <w:p w14:paraId="4DC94DA8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5. Распределение заданий диагностической работы по содержанию и проверяемым умениям</w:t>
      </w:r>
    </w:p>
    <w:p w14:paraId="3EB4F8D4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Проверочные материалы включают основные элементы содержания курса музыки начальной школы.</w:t>
      </w:r>
    </w:p>
    <w:p w14:paraId="62DC914B" w14:textId="77777777" w:rsidR="00F93B54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</w:t>
      </w:r>
    </w:p>
    <w:p w14:paraId="2D133F0B" w14:textId="77777777" w:rsidR="00F93B54" w:rsidRDefault="00F93B54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275D3B" w14:textId="77777777" w:rsidR="00F93B54" w:rsidRDefault="00F93B54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7147E6" w14:textId="77777777" w:rsidR="00F93B54" w:rsidRDefault="00F93B54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EA5222" w14:textId="77777777" w:rsidR="00F93B54" w:rsidRDefault="00F93B54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BAABD7" w14:textId="52E024A3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Распределение заданий по основным содержательным блокам учебного курса представлено в таблице:</w:t>
      </w:r>
    </w:p>
    <w:p w14:paraId="775F343D" w14:textId="77777777" w:rsidR="0099224A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63FFE6" w14:textId="77777777" w:rsidR="00D87EB2" w:rsidRDefault="00D87EB2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5CD839" w14:textId="77777777" w:rsidR="00D87EB2" w:rsidRPr="00D87EB2" w:rsidRDefault="00D87EB2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7"/>
        <w:gridCol w:w="5819"/>
        <w:gridCol w:w="3133"/>
      </w:tblGrid>
      <w:tr w:rsidR="0099224A" w:rsidRPr="0099224A" w14:paraId="2670256A" w14:textId="77777777" w:rsidTr="00EF23E1">
        <w:tc>
          <w:tcPr>
            <w:tcW w:w="41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9DFC8FD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81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92E7A49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Содержательные блоки</w:t>
            </w:r>
          </w:p>
        </w:tc>
        <w:tc>
          <w:tcPr>
            <w:tcW w:w="313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77161D5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Число заданий в варианте</w:t>
            </w:r>
          </w:p>
        </w:tc>
      </w:tr>
      <w:tr w:rsidR="0099224A" w:rsidRPr="0099224A" w14:paraId="2CAD7C2A" w14:textId="77777777" w:rsidTr="00EF23E1">
        <w:tc>
          <w:tcPr>
            <w:tcW w:w="417" w:type="dxa"/>
            <w:tcBorders>
              <w:left w:val="single" w:sz="1" w:space="0" w:color="000000"/>
            </w:tcBorders>
            <w:shd w:val="clear" w:color="auto" w:fill="auto"/>
          </w:tcPr>
          <w:p w14:paraId="37581DC3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9" w:type="dxa"/>
            <w:tcBorders>
              <w:left w:val="single" w:sz="1" w:space="0" w:color="000000"/>
            </w:tcBorders>
            <w:shd w:val="clear" w:color="auto" w:fill="auto"/>
          </w:tcPr>
          <w:p w14:paraId="4A7A9BE7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Элементарные сведения о музыке</w:t>
            </w:r>
          </w:p>
        </w:tc>
        <w:tc>
          <w:tcPr>
            <w:tcW w:w="313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CBBD37E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99224A" w:rsidRPr="0099224A" w14:paraId="0AEDDCC8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81269C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2EFDB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 музыкальной выразительности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A8A5D0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224A" w:rsidRPr="0099224A" w14:paraId="183E3198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3B8B51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C982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Музыкальные инструменты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455E43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99224A" w:rsidRPr="0099224A" w14:paraId="2F99F48C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1546F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10F35A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Музыкальные жанры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54930C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224A" w:rsidRPr="0099224A" w14:paraId="7B93D1EF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779BF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67AE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Музыкальная форма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7542E3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224A" w:rsidRPr="0099224A" w14:paraId="3BB10FC6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E9A4FF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BCF7C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Музыкальный образ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03A3D6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224A" w:rsidRPr="0099224A" w14:paraId="364853BA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B70044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1E24F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 музыки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A3AD9E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224A" w:rsidRPr="0099224A" w14:paraId="1B56ECF4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C0CB6F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491206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Интонационно-образная природа музыки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4572ED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224A" w:rsidRPr="0099224A" w14:paraId="204B0220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CD140B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86EE2C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Стилевая основа музыки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6BD159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224A" w:rsidRPr="0099224A" w14:paraId="584E0D90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9D4157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E0A965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Возможности музыкальных форм в воплощении музыкального образа и его развития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CF5073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224A" w:rsidRPr="0099224A" w14:paraId="2C55893E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6B3995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5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8CF507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Характерные черты различных направлений в музыке</w:t>
            </w:r>
          </w:p>
        </w:tc>
        <w:tc>
          <w:tcPr>
            <w:tcW w:w="313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A0D699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</w:tbl>
    <w:p w14:paraId="687EEB4F" w14:textId="77777777" w:rsidR="0099224A" w:rsidRPr="0099224A" w:rsidRDefault="0099224A" w:rsidP="0099224A">
      <w:pPr>
        <w:suppressAutoHyphens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162318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Перечень проверяемых умений представлен в таблице</w:t>
      </w:r>
    </w:p>
    <w:p w14:paraId="344D310D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7"/>
        <w:gridCol w:w="8952"/>
      </w:tblGrid>
      <w:tr w:rsidR="0099224A" w:rsidRPr="00D87EB2" w14:paraId="62D317AB" w14:textId="77777777" w:rsidTr="00EF23E1">
        <w:tc>
          <w:tcPr>
            <w:tcW w:w="41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05F97B1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895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E4B1E38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Блоки проверяемых умений</w:t>
            </w:r>
          </w:p>
        </w:tc>
      </w:tr>
      <w:tr w:rsidR="0099224A" w:rsidRPr="00D87EB2" w14:paraId="188656A9" w14:textId="77777777" w:rsidTr="00EF23E1">
        <w:tc>
          <w:tcPr>
            <w:tcW w:w="417" w:type="dxa"/>
            <w:tcBorders>
              <w:left w:val="single" w:sz="1" w:space="0" w:color="000000"/>
            </w:tcBorders>
            <w:shd w:val="clear" w:color="auto" w:fill="auto"/>
          </w:tcPr>
          <w:p w14:paraId="573FE658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5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49749509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Знание музыкальных инструментов, их тембров и выразительных возможностей</w:t>
            </w:r>
          </w:p>
        </w:tc>
      </w:tr>
      <w:tr w:rsidR="0099224A" w:rsidRPr="00D87EB2" w14:paraId="55B9671D" w14:textId="77777777" w:rsidTr="00EF23E1">
        <w:tc>
          <w:tcPr>
            <w:tcW w:w="417" w:type="dxa"/>
            <w:tcBorders>
              <w:left w:val="single" w:sz="1" w:space="0" w:color="000000"/>
            </w:tcBorders>
            <w:shd w:val="clear" w:color="auto" w:fill="auto"/>
          </w:tcPr>
          <w:p w14:paraId="74B74372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5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5A3532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Знание музыкальных жанров</w:t>
            </w:r>
          </w:p>
        </w:tc>
      </w:tr>
      <w:tr w:rsidR="0099224A" w:rsidRPr="00D87EB2" w14:paraId="13E1D470" w14:textId="77777777" w:rsidTr="00EF23E1">
        <w:tc>
          <w:tcPr>
            <w:tcW w:w="417" w:type="dxa"/>
            <w:tcBorders>
              <w:left w:val="single" w:sz="1" w:space="0" w:color="000000"/>
            </w:tcBorders>
            <w:shd w:val="clear" w:color="auto" w:fill="auto"/>
          </w:tcPr>
          <w:p w14:paraId="44B5B7F9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5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5FAFA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Знание музыкальных форм</w:t>
            </w:r>
          </w:p>
        </w:tc>
      </w:tr>
      <w:tr w:rsidR="0099224A" w:rsidRPr="00D87EB2" w14:paraId="161FEEAB" w14:textId="77777777" w:rsidTr="00EF23E1">
        <w:tc>
          <w:tcPr>
            <w:tcW w:w="417" w:type="dxa"/>
            <w:tcBorders>
              <w:left w:val="single" w:sz="1" w:space="0" w:color="000000"/>
            </w:tcBorders>
            <w:shd w:val="clear" w:color="auto" w:fill="auto"/>
          </w:tcPr>
          <w:p w14:paraId="599F8675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5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7F61211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Знание средств музыкальной выразительности</w:t>
            </w:r>
          </w:p>
        </w:tc>
      </w:tr>
      <w:tr w:rsidR="0099224A" w:rsidRPr="00D87EB2" w14:paraId="003E6808" w14:textId="77777777" w:rsidTr="00EF23E1">
        <w:tc>
          <w:tcPr>
            <w:tcW w:w="417" w:type="dxa"/>
            <w:tcBorders>
              <w:left w:val="single" w:sz="1" w:space="0" w:color="000000"/>
            </w:tcBorders>
            <w:shd w:val="clear" w:color="auto" w:fill="auto"/>
          </w:tcPr>
          <w:p w14:paraId="6213DD73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5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F2381FC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анализировать и характеризовать музыкальный образ</w:t>
            </w:r>
          </w:p>
        </w:tc>
      </w:tr>
      <w:tr w:rsidR="0099224A" w:rsidRPr="00D87EB2" w14:paraId="0293443F" w14:textId="77777777" w:rsidTr="00EF23E1">
        <w:tc>
          <w:tcPr>
            <w:tcW w:w="417" w:type="dxa"/>
            <w:tcBorders>
              <w:left w:val="single" w:sz="1" w:space="0" w:color="000000"/>
            </w:tcBorders>
            <w:shd w:val="clear" w:color="auto" w:fill="auto"/>
          </w:tcPr>
          <w:p w14:paraId="7529B952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5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CB7646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находить соответствие содержания музыки и её выразительных средств</w:t>
            </w:r>
          </w:p>
        </w:tc>
      </w:tr>
      <w:tr w:rsidR="0099224A" w:rsidRPr="00D87EB2" w14:paraId="1D2CC402" w14:textId="77777777" w:rsidTr="00EF23E1">
        <w:tc>
          <w:tcPr>
            <w:tcW w:w="417" w:type="dxa"/>
            <w:tcBorders>
              <w:left w:val="single" w:sz="1" w:space="0" w:color="000000"/>
            </w:tcBorders>
            <w:shd w:val="clear" w:color="auto" w:fill="auto"/>
          </w:tcPr>
          <w:p w14:paraId="66ADD849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5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364F5997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Уметь производить целостный анализ музыкального произведения</w:t>
            </w:r>
          </w:p>
        </w:tc>
      </w:tr>
      <w:tr w:rsidR="0099224A" w:rsidRPr="00D87EB2" w14:paraId="6F857A71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684582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3F82B1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Уметь создавать в воображении музыкальные композиции</w:t>
            </w:r>
          </w:p>
        </w:tc>
      </w:tr>
      <w:tr w:rsidR="0099224A" w:rsidRPr="00D87EB2" w14:paraId="2CCBB87B" w14:textId="77777777" w:rsidTr="00EF23E1">
        <w:tc>
          <w:tcPr>
            <w:tcW w:w="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B73F7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0A2F78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Знание произведений русской и зарубежной классики</w:t>
            </w:r>
          </w:p>
        </w:tc>
      </w:tr>
    </w:tbl>
    <w:p w14:paraId="18C627F4" w14:textId="77777777" w:rsidR="00F93B54" w:rsidRDefault="00F93B54" w:rsidP="00D87EB2">
      <w:pPr>
        <w:suppressAutoHyphens/>
        <w:spacing w:before="225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8D941C" w14:textId="77777777" w:rsidR="00F93B54" w:rsidRDefault="00F93B54" w:rsidP="00D87EB2">
      <w:pPr>
        <w:suppressAutoHyphens/>
        <w:spacing w:before="225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710EC4" w14:textId="04F78A9E" w:rsidR="0099224A" w:rsidRPr="00D87EB2" w:rsidRDefault="0099224A" w:rsidP="00D87EB2">
      <w:pPr>
        <w:suppressAutoHyphens/>
        <w:spacing w:before="225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7. Проверяемые элементы содержания диагностической работы по музыке для 3-х классов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8769"/>
      </w:tblGrid>
      <w:tr w:rsidR="0099224A" w:rsidRPr="00D87EB2" w14:paraId="58974E29" w14:textId="77777777" w:rsidTr="00EF23E1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504500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7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73FC00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Проверяемые элементы содержания</w:t>
            </w:r>
          </w:p>
        </w:tc>
      </w:tr>
      <w:tr w:rsidR="0099224A" w:rsidRPr="00D87EB2" w14:paraId="01368A9E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9E63A5" w14:textId="77777777" w:rsidR="0099224A" w:rsidRPr="00D87EB2" w:rsidRDefault="00D87EB2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 w:rsidR="0099224A"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14:paraId="3A61883C" w14:textId="77777777" w:rsidR="0099224A" w:rsidRPr="00D87EB2" w:rsidRDefault="00D87EB2" w:rsidP="00D87EB2">
            <w:p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ind w:left="-2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 w:rsidR="0099224A"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8</w:t>
            </w:r>
          </w:p>
          <w:p w14:paraId="4AB430BA" w14:textId="77777777" w:rsidR="0099224A" w:rsidRPr="00D87EB2" w:rsidRDefault="00D87EB2" w:rsidP="00D87EB2">
            <w:pPr>
              <w:numPr>
                <w:ilvl w:val="0"/>
                <w:numId w:val="1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ind w:left="-28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 w:rsidR="0099224A"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1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E1B9E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Элементарные сведения о музыке</w:t>
            </w:r>
          </w:p>
        </w:tc>
      </w:tr>
      <w:tr w:rsidR="0099224A" w:rsidRPr="00D87EB2" w14:paraId="1DCF6FCF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07996" w14:textId="77777777" w:rsidR="0099224A" w:rsidRPr="00D87EB2" w:rsidRDefault="0099224A" w:rsidP="00D87EB2">
            <w:pPr>
              <w:numPr>
                <w:ilvl w:val="0"/>
                <w:numId w:val="2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8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F52D17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Средства музыкальной выразительности</w:t>
            </w:r>
          </w:p>
        </w:tc>
      </w:tr>
      <w:tr w:rsidR="0099224A" w:rsidRPr="00D87EB2" w14:paraId="28B2242E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12CFB" w14:textId="77777777" w:rsidR="0099224A" w:rsidRPr="00D87EB2" w:rsidRDefault="0099224A" w:rsidP="00D87EB2">
            <w:pPr>
              <w:numPr>
                <w:ilvl w:val="0"/>
                <w:numId w:val="3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1</w:t>
            </w:r>
          </w:p>
          <w:p w14:paraId="5A277408" w14:textId="77777777" w:rsidR="0099224A" w:rsidRPr="00D87EB2" w:rsidRDefault="0099224A" w:rsidP="00D87EB2">
            <w:pPr>
              <w:numPr>
                <w:ilvl w:val="0"/>
                <w:numId w:val="3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2</w:t>
            </w:r>
          </w:p>
          <w:p w14:paraId="369B4D25" w14:textId="77777777" w:rsidR="0099224A" w:rsidRPr="00D87EB2" w:rsidRDefault="0099224A" w:rsidP="00D87EB2">
            <w:pPr>
              <w:numPr>
                <w:ilvl w:val="0"/>
                <w:numId w:val="3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7</w:t>
            </w:r>
          </w:p>
          <w:p w14:paraId="7EEB500A" w14:textId="77777777" w:rsidR="0099224A" w:rsidRPr="00D87EB2" w:rsidRDefault="0099224A" w:rsidP="00D87EB2">
            <w:pPr>
              <w:numPr>
                <w:ilvl w:val="0"/>
                <w:numId w:val="3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2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6A9A67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Музыкальные инструменты</w:t>
            </w:r>
          </w:p>
        </w:tc>
      </w:tr>
      <w:tr w:rsidR="0099224A" w:rsidRPr="00D87EB2" w14:paraId="57897570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2CC7B" w14:textId="77777777" w:rsidR="0099224A" w:rsidRPr="00D87EB2" w:rsidRDefault="0099224A" w:rsidP="00D87EB2">
            <w:pPr>
              <w:numPr>
                <w:ilvl w:val="0"/>
                <w:numId w:val="4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5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0B675F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Музыкальные жанры</w:t>
            </w:r>
          </w:p>
        </w:tc>
      </w:tr>
      <w:tr w:rsidR="0099224A" w:rsidRPr="00D87EB2" w14:paraId="41B3421E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6B1FEE" w14:textId="77777777" w:rsidR="0099224A" w:rsidRPr="00D87EB2" w:rsidRDefault="0099224A" w:rsidP="00D87EB2">
            <w:pPr>
              <w:numPr>
                <w:ilvl w:val="0"/>
                <w:numId w:val="5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9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B4C9EC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Музыкальная форма</w:t>
            </w:r>
          </w:p>
        </w:tc>
      </w:tr>
      <w:tr w:rsidR="0099224A" w:rsidRPr="00D87EB2" w14:paraId="6B387179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FC5B82" w14:textId="77777777" w:rsidR="0099224A" w:rsidRPr="00D87EB2" w:rsidRDefault="0099224A" w:rsidP="00D87EB2">
            <w:pPr>
              <w:numPr>
                <w:ilvl w:val="0"/>
                <w:numId w:val="6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3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4F3F3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Музыкальный образ</w:t>
            </w:r>
          </w:p>
        </w:tc>
      </w:tr>
      <w:tr w:rsidR="0099224A" w:rsidRPr="00D87EB2" w14:paraId="67ECCDF9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662903" w14:textId="77777777" w:rsidR="0099224A" w:rsidRPr="00D87EB2" w:rsidRDefault="0099224A" w:rsidP="00D87EB2">
            <w:pPr>
              <w:numPr>
                <w:ilvl w:val="0"/>
                <w:numId w:val="7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7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40543F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 музыки</w:t>
            </w:r>
          </w:p>
        </w:tc>
      </w:tr>
      <w:tr w:rsidR="0099224A" w:rsidRPr="00D87EB2" w14:paraId="59A17335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6C88A" w14:textId="77777777" w:rsidR="0099224A" w:rsidRPr="00D87EB2" w:rsidRDefault="0099224A" w:rsidP="00D87EB2">
            <w:pPr>
              <w:numPr>
                <w:ilvl w:val="0"/>
                <w:numId w:val="8"/>
              </w:numPr>
              <w:suppressLineNumbers/>
              <w:tabs>
                <w:tab w:val="left" w:pos="0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6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80C01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Интонационно-образная природа музыки</w:t>
            </w:r>
          </w:p>
        </w:tc>
      </w:tr>
      <w:tr w:rsidR="0099224A" w:rsidRPr="00D87EB2" w14:paraId="482DD34C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D97DD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4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47CA6E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Стилевая основа музыки</w:t>
            </w:r>
          </w:p>
        </w:tc>
      </w:tr>
      <w:tr w:rsidR="0099224A" w:rsidRPr="00D87EB2" w14:paraId="4B07F505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0FF5AF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5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5103B3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Возможности музыкальных форм в воплощении музыкального образа и его развития</w:t>
            </w:r>
          </w:p>
        </w:tc>
      </w:tr>
      <w:tr w:rsidR="0099224A" w:rsidRPr="00D87EB2" w14:paraId="3BADBB34" w14:textId="77777777" w:rsidTr="00EF23E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F9890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3</w:t>
            </w:r>
          </w:p>
          <w:p w14:paraId="079C7454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6</w:t>
            </w:r>
          </w:p>
        </w:tc>
        <w:tc>
          <w:tcPr>
            <w:tcW w:w="87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276DD8" w14:textId="77777777" w:rsidR="0099224A" w:rsidRPr="00D87EB2" w:rsidRDefault="0099224A" w:rsidP="00D87EB2">
            <w:pPr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Характерные черты различных направлений в музыке</w:t>
            </w:r>
          </w:p>
        </w:tc>
      </w:tr>
    </w:tbl>
    <w:p w14:paraId="12F39B86" w14:textId="77777777" w:rsidR="0099224A" w:rsidRPr="00D87EB2" w:rsidRDefault="0099224A" w:rsidP="00D87EB2">
      <w:pPr>
        <w:suppressAutoHyphens/>
        <w:spacing w:before="225"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A23128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8. Система оценивания  заданий и </w:t>
      </w:r>
      <w:r w:rsid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работы</w:t>
      </w:r>
      <w:r w:rsidRPr="00D87E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в целом</w:t>
      </w:r>
    </w:p>
    <w:p w14:paraId="37449E54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Задания А1</w:t>
      </w:r>
      <w:r w:rsid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А 9 с выбором ответа оцениваются в 0 или 1 балл. Задания с развернутым ответом  В 1- В 2 </w:t>
      </w:r>
      <w:proofErr w:type="spellStart"/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оцениваютсяв</w:t>
      </w:r>
      <w:proofErr w:type="spellEnd"/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 или 2 балла, а задания с развернутым ответом В 3- В 8 оцениваются в 0 или 4 балла. Максимальный тестовый балл за выполнение всей работы –37  балл.</w:t>
      </w:r>
    </w:p>
    <w:p w14:paraId="5E7ACB57" w14:textId="77777777" w:rsidR="0099224A" w:rsidRPr="00D87EB2" w:rsidRDefault="0099224A" w:rsidP="00D87EB2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D21CBD4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C93F92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93C862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D7CAC3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A49B2C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40C4AB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871E57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0F5C14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5D8D01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8EBD46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CC1515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91C3C5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82C9AAA" w14:textId="77777777" w:rsidR="00F93B54" w:rsidRDefault="00F93B54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D7A5BE" w14:textId="35102A1E" w:rsidR="0099224A" w:rsidRPr="00D87EB2" w:rsidRDefault="0099224A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Ответы на тест</w:t>
      </w:r>
    </w:p>
    <w:p w14:paraId="16FE3B66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397592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Часть А</w:t>
      </w:r>
    </w:p>
    <w:p w14:paraId="616040BF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105" w:type="dxa"/>
        <w:tblLayout w:type="fixed"/>
        <w:tblLook w:val="0000" w:firstRow="0" w:lastRow="0" w:firstColumn="0" w:lastColumn="0" w:noHBand="0" w:noVBand="0"/>
      </w:tblPr>
      <w:tblGrid>
        <w:gridCol w:w="677"/>
        <w:gridCol w:w="752"/>
        <w:gridCol w:w="664"/>
        <w:gridCol w:w="737"/>
        <w:gridCol w:w="694"/>
        <w:gridCol w:w="856"/>
        <w:gridCol w:w="619"/>
        <w:gridCol w:w="748"/>
        <w:gridCol w:w="806"/>
      </w:tblGrid>
      <w:tr w:rsidR="0099224A" w:rsidRPr="00D87EB2" w14:paraId="7E940684" w14:textId="77777777" w:rsidTr="00EF23E1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0D001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8906D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98C2D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36761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19D39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97B43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6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A6DDE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7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59DCA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1472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 9</w:t>
            </w:r>
          </w:p>
        </w:tc>
      </w:tr>
      <w:tr w:rsidR="0099224A" w:rsidRPr="00D87EB2" w14:paraId="074958C8" w14:textId="77777777" w:rsidTr="00EF23E1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B037F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1D741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BDAB1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1785E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36D3C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294C0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1708D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7B327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0C884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</w:tr>
    </w:tbl>
    <w:p w14:paraId="23DFA88E" w14:textId="77777777" w:rsidR="0099224A" w:rsidRPr="00D87EB2" w:rsidRDefault="0099224A" w:rsidP="00D87EB2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521664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Часть В</w:t>
      </w:r>
    </w:p>
    <w:p w14:paraId="2631ED1F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105" w:type="dxa"/>
        <w:tblLayout w:type="fixed"/>
        <w:tblLook w:val="0000" w:firstRow="0" w:lastRow="0" w:firstColumn="0" w:lastColumn="0" w:noHBand="0" w:noVBand="0"/>
      </w:tblPr>
      <w:tblGrid>
        <w:gridCol w:w="1450"/>
        <w:gridCol w:w="933"/>
        <w:gridCol w:w="1767"/>
        <w:gridCol w:w="667"/>
        <w:gridCol w:w="1083"/>
        <w:gridCol w:w="967"/>
        <w:gridCol w:w="1100"/>
        <w:gridCol w:w="1410"/>
      </w:tblGrid>
      <w:tr w:rsidR="0099224A" w:rsidRPr="00D87EB2" w14:paraId="60714FED" w14:textId="77777777" w:rsidTr="00EF23E1">
        <w:trPr>
          <w:trHeight w:val="150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27C3A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49F3A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2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D4BF6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7F8AE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4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BFCA9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5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8A3E0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3C953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F6639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8</w:t>
            </w:r>
          </w:p>
        </w:tc>
      </w:tr>
      <w:tr w:rsidR="0099224A" w:rsidRPr="00D87EB2" w14:paraId="61E3BF79" w14:textId="77777777" w:rsidTr="00EF23E1"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43247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пиано-тихо</w:t>
            </w:r>
          </w:p>
          <w:p w14:paraId="7FD9BF4E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форте- громко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D1ABB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Фортепиано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75A77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М. И. Глинка опера «Руслан и Людмила», </w:t>
            </w:r>
          </w:p>
          <w:p w14:paraId="23665B9A" w14:textId="77777777" w:rsidR="0099224A" w:rsidRPr="00D87EB2" w:rsidRDefault="0099224A" w:rsidP="00D87EB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 И. Чайковский «Детский альбом» </w:t>
            </w:r>
          </w:p>
          <w:p w14:paraId="28D4EAA7" w14:textId="77777777" w:rsidR="0099224A" w:rsidRPr="00D87EB2" w:rsidRDefault="0099224A" w:rsidP="00D87EB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 А. Римский – Корсаков  опера «Снегурочка»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ADBFE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До, соль, ре, </w:t>
            </w:r>
          </w:p>
          <w:p w14:paraId="6C165226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фа,</w:t>
            </w:r>
          </w:p>
          <w:p w14:paraId="2F5A6275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ми, </w:t>
            </w:r>
          </w:p>
          <w:p w14:paraId="397FF6A6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61777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Песня. Марш. Танец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F3647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Доля, река, дом, </w:t>
            </w:r>
            <w:proofErr w:type="spellStart"/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крекет</w:t>
            </w:r>
            <w:proofErr w:type="spellEnd"/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доска, доктор, ремонт, рельсы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219FD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Балалайка арфа, гитара, рояль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BAA5F" w14:textId="77777777" w:rsidR="0099224A" w:rsidRPr="00D87EB2" w:rsidRDefault="0099224A" w:rsidP="00D87EB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7E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Скрипичный ключ</w:t>
            </w:r>
          </w:p>
        </w:tc>
      </w:tr>
    </w:tbl>
    <w:p w14:paraId="7935714D" w14:textId="77777777" w:rsidR="0099224A" w:rsidRPr="00D87EB2" w:rsidRDefault="0099224A" w:rsidP="00D87EB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4889D7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выполнение контрольной работы учащиеся получают отметки по пятибалльной шкале.</w:t>
      </w:r>
    </w:p>
    <w:p w14:paraId="03DCC21E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0FB78A" w14:textId="77777777" w:rsidR="0099224A" w:rsidRPr="00D87EB2" w:rsidRDefault="0099224A" w:rsidP="00D87EB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Перевод тестовых баллов в школьные отметки</w:t>
      </w:r>
    </w:p>
    <w:p w14:paraId="4100FD47" w14:textId="77777777" w:rsidR="0099224A" w:rsidRPr="00D87EB2" w:rsidRDefault="00F93B54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 w14:anchorId="5A5E82D9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.4pt;margin-top:11.6pt;width:215.25pt;height:159.35pt;z-index:251659264;visibility:visible;mso-wrap-distance-lef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957"/>
                    <w:gridCol w:w="2183"/>
                  </w:tblGrid>
                  <w:tr w:rsidR="0099224A" w14:paraId="2336308D" w14:textId="77777777">
                    <w:tc>
                      <w:tcPr>
                        <w:tcW w:w="1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2529CA30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Тестовый балл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4F3E46FD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Школьная отметка</w:t>
                        </w:r>
                      </w:p>
                    </w:tc>
                  </w:tr>
                  <w:tr w:rsidR="0099224A" w14:paraId="2995312F" w14:textId="77777777">
                    <w:tc>
                      <w:tcPr>
                        <w:tcW w:w="1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70F1667D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0- 10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7F5BE5F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«2»</w:t>
                        </w:r>
                      </w:p>
                    </w:tc>
                  </w:tr>
                  <w:tr w:rsidR="0099224A" w14:paraId="3D909B9E" w14:textId="77777777">
                    <w:tc>
                      <w:tcPr>
                        <w:tcW w:w="1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5B8C967D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11-19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B761F03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«3»</w:t>
                        </w:r>
                      </w:p>
                    </w:tc>
                  </w:tr>
                  <w:tr w:rsidR="0099224A" w14:paraId="461CDAF4" w14:textId="77777777">
                    <w:tc>
                      <w:tcPr>
                        <w:tcW w:w="1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6FAEDAF5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20-29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2212CBB0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«4»</w:t>
                        </w:r>
                      </w:p>
                    </w:tc>
                  </w:tr>
                  <w:tr w:rsidR="0099224A" w14:paraId="1679DECA" w14:textId="77777777">
                    <w:tc>
                      <w:tcPr>
                        <w:tcW w:w="1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5C08AF6F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30-37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543F2BA3" w14:textId="77777777" w:rsidR="0099224A" w:rsidRPr="00D87EB2" w:rsidRDefault="0099224A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D87EB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«5»</w:t>
                        </w:r>
                      </w:p>
                    </w:tc>
                  </w:tr>
                </w:tbl>
                <w:p w14:paraId="5C64A54D" w14:textId="77777777" w:rsidR="0099224A" w:rsidRDefault="0099224A" w:rsidP="0099224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14:paraId="5E0165F5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каждое верно выполненное задание из </w:t>
      </w:r>
      <w:proofErr w:type="gramStart"/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I  части</w:t>
      </w:r>
      <w:proofErr w:type="gramEnd"/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ставится 1 балл,  за каждое верно выполненное задание из II части- В1, В2 ставится 2 балла,  а в заданиях В3-  В8  ставится</w:t>
      </w:r>
      <w:r w:rsid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4 балла, при допущении ошибки</w:t>
      </w:r>
      <w:r w:rsid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7EB2">
        <w:rPr>
          <w:rFonts w:ascii="Times New Roman" w:eastAsia="Times New Roman" w:hAnsi="Times New Roman" w:cs="Times New Roman"/>
          <w:sz w:val="24"/>
          <w:szCs w:val="24"/>
          <w:lang w:eastAsia="ar-SA"/>
        </w:rPr>
        <w:t>- 0 баллов.</w:t>
      </w:r>
    </w:p>
    <w:p w14:paraId="76B147AF" w14:textId="77777777" w:rsidR="0099224A" w:rsidRPr="00D87EB2" w:rsidRDefault="0099224A" w:rsidP="00D87EB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18030F" w14:textId="77777777" w:rsidR="00750784" w:rsidRPr="00D87EB2" w:rsidRDefault="00750784" w:rsidP="00D87EB2">
      <w:pPr>
        <w:spacing w:line="276" w:lineRule="auto"/>
        <w:jc w:val="both"/>
        <w:rPr>
          <w:sz w:val="24"/>
          <w:szCs w:val="24"/>
        </w:rPr>
      </w:pPr>
    </w:p>
    <w:p w14:paraId="5639FAF0" w14:textId="77777777" w:rsidR="0099224A" w:rsidRPr="00D87EB2" w:rsidRDefault="0099224A" w:rsidP="00D87EB2">
      <w:pPr>
        <w:spacing w:line="276" w:lineRule="auto"/>
        <w:jc w:val="both"/>
        <w:rPr>
          <w:sz w:val="24"/>
          <w:szCs w:val="24"/>
        </w:rPr>
      </w:pPr>
    </w:p>
    <w:p w14:paraId="095CB4A3" w14:textId="77777777" w:rsidR="0099224A" w:rsidRPr="00D87EB2" w:rsidRDefault="0099224A" w:rsidP="00D87EB2">
      <w:pPr>
        <w:spacing w:line="276" w:lineRule="auto"/>
        <w:jc w:val="both"/>
        <w:rPr>
          <w:sz w:val="24"/>
          <w:szCs w:val="24"/>
        </w:rPr>
      </w:pPr>
    </w:p>
    <w:p w14:paraId="448A96D3" w14:textId="77777777" w:rsidR="0099224A" w:rsidRDefault="0099224A"/>
    <w:p w14:paraId="13C8ECAE" w14:textId="77777777" w:rsidR="0099224A" w:rsidRDefault="0099224A"/>
    <w:p w14:paraId="1E2C8264" w14:textId="77777777" w:rsidR="0099224A" w:rsidRDefault="0099224A"/>
    <w:p w14:paraId="19937E54" w14:textId="77777777" w:rsidR="0099224A" w:rsidRDefault="0099224A"/>
    <w:p w14:paraId="4A621CF4" w14:textId="77777777" w:rsidR="0099224A" w:rsidRDefault="0099224A"/>
    <w:p w14:paraId="75F2D199" w14:textId="77777777" w:rsidR="00F93B54" w:rsidRDefault="00F93B54" w:rsidP="0099224A">
      <w:pPr>
        <w:suppressAutoHyphens/>
        <w:spacing w:after="0" w:line="240" w:lineRule="auto"/>
        <w:jc w:val="center"/>
      </w:pPr>
    </w:p>
    <w:p w14:paraId="31723055" w14:textId="7D77BF4C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32"/>
          <w:szCs w:val="24"/>
          <w:lang w:eastAsia="ar-SA"/>
        </w:rPr>
        <w:lastRenderedPageBreak/>
        <w:t>Тест по музыке</w:t>
      </w:r>
    </w:p>
    <w:p w14:paraId="04B50141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32"/>
          <w:szCs w:val="24"/>
          <w:lang w:eastAsia="ar-SA"/>
        </w:rPr>
        <w:t>для промежуточной аттестации обучающихся 3 класса</w:t>
      </w:r>
    </w:p>
    <w:p w14:paraId="2EFDBBF5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</w:p>
    <w:p w14:paraId="57207953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32"/>
          <w:szCs w:val="24"/>
          <w:lang w:eastAsia="ar-SA"/>
        </w:rPr>
        <w:t>Дата проведения____________________________________________</w:t>
      </w:r>
    </w:p>
    <w:p w14:paraId="13DB3E65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</w:p>
    <w:p w14:paraId="5CF568FA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32"/>
          <w:szCs w:val="24"/>
          <w:lang w:eastAsia="ar-SA"/>
        </w:rPr>
        <w:t>Фамилия, имя_____________________________________________</w:t>
      </w:r>
    </w:p>
    <w:p w14:paraId="4DC9392D" w14:textId="77777777" w:rsidR="0099224A" w:rsidRPr="0099224A" w:rsidRDefault="0099224A" w:rsidP="0099224A">
      <w:pPr>
        <w:widowControl w:val="0"/>
        <w:suppressAutoHyphens/>
        <w:spacing w:before="120" w:after="12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BA364F1" w14:textId="77777777" w:rsidR="0099224A" w:rsidRPr="0099224A" w:rsidRDefault="0099224A" w:rsidP="0099224A">
      <w:pPr>
        <w:widowControl w:val="0"/>
        <w:suppressAutoHyphens/>
        <w:spacing w:before="120" w:after="12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ИНСТРУКЦИЯ ДЛЯ УЧАЩИХСЯ</w:t>
      </w:r>
    </w:p>
    <w:p w14:paraId="0664331E" w14:textId="77777777" w:rsidR="0099224A" w:rsidRPr="0099224A" w:rsidRDefault="0099224A" w:rsidP="0099224A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5" w:color="000000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Прочитай внимательно задание, выбери ответ из нескольких предложенных и обведи цветным карандашом букву, стоящую рядом с ответом, который ты считаешь верным. 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</w:t>
      </w:r>
    </w:p>
    <w:p w14:paraId="4D09B6E7" w14:textId="77777777" w:rsidR="0099224A" w:rsidRPr="0099224A" w:rsidRDefault="0099224A" w:rsidP="0099224A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5" w:color="000000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Если ты ошибся и хочешь исправить свой ответ, то зачеркни квадрат и закрась тот квадрат, который считаешь верным.</w:t>
      </w:r>
    </w:p>
    <w:p w14:paraId="08BA8DD1" w14:textId="77777777" w:rsidR="0099224A" w:rsidRPr="0099224A" w:rsidRDefault="0099224A" w:rsidP="0099224A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5" w:color="000000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выполнение работы отводится 45 минут.</w:t>
      </w:r>
    </w:p>
    <w:p w14:paraId="77DF52DB" w14:textId="77777777" w:rsidR="0099224A" w:rsidRPr="0099224A" w:rsidRDefault="0099224A" w:rsidP="0099224A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5" w:color="000000"/>
        </w:pBd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Желаем успеха!</w:t>
      </w:r>
    </w:p>
    <w:p w14:paraId="4D7A83C9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01E82F8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</w:t>
      </w: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А 1.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Инструмент симфонического оркестра:</w:t>
      </w:r>
    </w:p>
    <w:p w14:paraId="5D9352D6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Pr="0099224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ложки, б) флейта, в) баян, г) бубен</w:t>
      </w:r>
    </w:p>
    <w:p w14:paraId="77DDC790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3DC7C4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А 2.   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Инструмент русского народного оркестра: </w:t>
      </w:r>
    </w:p>
    <w:p w14:paraId="672565C5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а) балалайка, б) гобой, в) валторна, г) флейта.</w:t>
      </w:r>
    </w:p>
    <w:p w14:paraId="20BE1FEB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8DB3CAF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А 3.</w:t>
      </w:r>
      <w:r w:rsidRPr="0099224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Значок, с помощью которого записывают музыку: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DB3D5E6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а) нота, б) рондо, в) баритон, г) романс.</w:t>
      </w:r>
    </w:p>
    <w:p w14:paraId="0721A79C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27B0FD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А 4.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Музыкальный спектакль, в котором персонажи танцуют под музыку оркестра: </w:t>
      </w:r>
    </w:p>
    <w:p w14:paraId="5ABD9EEB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а) опера, б) увертюра, в) балет, г) соната.</w:t>
      </w:r>
    </w:p>
    <w:p w14:paraId="37868260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447105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    </w:t>
      </w: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А 5. </w:t>
      </w:r>
      <w:r w:rsidRPr="0099224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Музыкальный спектакль, в котором персонажи  поют и танцуют под музыку оркестра:</w:t>
      </w:r>
    </w:p>
    <w:p w14:paraId="62B0A5FB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     а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) балет, </w:t>
      </w:r>
      <w:proofErr w:type="gramStart"/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б)вальс</w:t>
      </w:r>
      <w:proofErr w:type="gramEnd"/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в) опера, г) увертюра.</w:t>
      </w:r>
    </w:p>
    <w:p w14:paraId="2DDC6DDE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6FB5C3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</w:t>
      </w: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А 6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Сочинитель музыки</w:t>
      </w:r>
    </w:p>
    <w:p w14:paraId="649CEB0E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а) актёр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б) слушатель, в) певец, г) 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композитор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72F2639B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E4243F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</w:t>
      </w: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А 7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Руководитель оркестра</w:t>
      </w:r>
    </w:p>
    <w:p w14:paraId="664F774D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а) 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солист, б) слушатель, в) скрипач, г) дирижёр</w:t>
      </w:r>
    </w:p>
    <w:p w14:paraId="11A0ACD4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12EB0D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А 8. 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Главный 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герой этой оперы – новгородский купец и путешественник, гусляр:</w:t>
      </w:r>
    </w:p>
    <w:p w14:paraId="5CD027BD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а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 «Снегурочка», б) «Руслан и Людмила», в) «Иван Сусанин», г) «Садко»</w:t>
      </w:r>
    </w:p>
    <w:p w14:paraId="38916B95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D8F883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А 9.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Этот музыкальный термин переводится как «начало», «открытие»</w:t>
      </w:r>
    </w:p>
    <w:p w14:paraId="47C29B12" w14:textId="77777777" w:rsidR="0099224A" w:rsidRPr="0099224A" w:rsidRDefault="0099224A" w:rsidP="0099224A">
      <w:pPr>
        <w:suppressAutoHyphens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а) 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увертюра, б) лад, в</w:t>
      </w:r>
      <w:proofErr w:type="gramStart"/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 )</w:t>
      </w:r>
      <w:proofErr w:type="gramEnd"/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мелодия , г) ритм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FC3E772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92B516" w14:textId="77777777" w:rsidR="0099224A" w:rsidRPr="0099224A" w:rsidRDefault="0099224A" w:rsidP="0099224A">
      <w:pPr>
        <w:suppressAutoHyphens/>
        <w:spacing w:after="0" w:line="240" w:lineRule="auto"/>
        <w:ind w:left="20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</w:t>
      </w: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В 1.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Что обозначает слово:</w:t>
      </w:r>
    </w:p>
    <w:p w14:paraId="3C3A016E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   «пиано»  ____________                          б)   «форте» ________________        </w:t>
      </w:r>
    </w:p>
    <w:p w14:paraId="1855BD25" w14:textId="77777777" w:rsidR="0099224A" w:rsidRPr="0099224A" w:rsidRDefault="0099224A" w:rsidP="0099224A">
      <w:pPr>
        <w:pBdr>
          <w:bottom w:val="single" w:sz="8" w:space="1" w:color="000000"/>
        </w:pBdr>
        <w:suppressAutoHyphens/>
        <w:spacing w:after="0" w:line="240" w:lineRule="auto"/>
        <w:ind w:left="533" w:hanging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45E24D" w14:textId="77777777" w:rsidR="0099224A" w:rsidRPr="0099224A" w:rsidRDefault="0099224A" w:rsidP="0099224A">
      <w:pPr>
        <w:pBdr>
          <w:bottom w:val="single" w:sz="8" w:space="1" w:color="000000"/>
        </w:pBdr>
        <w:suppressAutoHyphens/>
        <w:spacing w:after="0" w:line="240" w:lineRule="auto"/>
        <w:ind w:left="533" w:hanging="35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В 2.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Как называется инструмент состоящий из двух </w:t>
      </w:r>
      <w:proofErr w:type="gramStart"/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слов  «</w:t>
      </w:r>
      <w:proofErr w:type="gramEnd"/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пиано»  и «форте»</w:t>
      </w:r>
    </w:p>
    <w:p w14:paraId="10075DBF" w14:textId="77777777" w:rsidR="0099224A" w:rsidRPr="0099224A" w:rsidRDefault="0099224A" w:rsidP="0099224A">
      <w:pPr>
        <w:pBdr>
          <w:bottom w:val="single" w:sz="8" w:space="1" w:color="000000"/>
        </w:pBdr>
        <w:suppressAutoHyphens/>
        <w:spacing w:after="0" w:line="240" w:lineRule="auto"/>
        <w:ind w:left="533" w:hanging="35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A41D97" w14:textId="77777777" w:rsidR="0099224A" w:rsidRPr="0099224A" w:rsidRDefault="0099224A" w:rsidP="0099224A">
      <w:pPr>
        <w:suppressAutoHyphens/>
        <w:spacing w:after="0" w:line="240" w:lineRule="auto"/>
        <w:ind w:left="43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0FDBFD" w14:textId="77777777" w:rsidR="0099224A" w:rsidRPr="0099224A" w:rsidRDefault="0099224A" w:rsidP="0099224A">
      <w:pPr>
        <w:suppressAutoHyphens/>
        <w:spacing w:after="0" w:line="240" w:lineRule="auto"/>
        <w:ind w:left="43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7719E0" w14:textId="77777777" w:rsidR="0099224A" w:rsidRPr="0099224A" w:rsidRDefault="0099224A" w:rsidP="0099224A">
      <w:pPr>
        <w:suppressAutoHyphens/>
        <w:spacing w:after="0" w:line="240" w:lineRule="auto"/>
        <w:ind w:left="43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В 3.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Установите соответствие между композиторами и их произведениями</w:t>
      </w:r>
    </w:p>
    <w:p w14:paraId="4728A394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1852AF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а)</w:t>
      </w: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М.И Глинка                                                    «Снегурочка»</w:t>
      </w:r>
    </w:p>
    <w:p w14:paraId="2928EF53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б)</w:t>
      </w: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П.И. Чайковский                                            «Руслан и Людмила»</w:t>
      </w:r>
    </w:p>
    <w:p w14:paraId="2271FE6C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в) </w:t>
      </w:r>
      <w:proofErr w:type="spellStart"/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Н.А.Римский</w:t>
      </w:r>
      <w:proofErr w:type="spellEnd"/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-Корсаков</w:t>
      </w:r>
      <w:r w:rsidRPr="0099224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               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>«Детский альбом»</w:t>
      </w:r>
    </w:p>
    <w:p w14:paraId="0A3A42B7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81E12E9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В 4.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proofErr w:type="gramStart"/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Назовите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ноты</w:t>
      </w:r>
      <w:proofErr w:type="gramEnd"/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изображенные  на  нотных   линеечках.</w:t>
      </w:r>
    </w:p>
    <w:p w14:paraId="34C869D5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</w:t>
      </w:r>
      <w:r w:rsidRPr="0099224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6CE9AC4" wp14:editId="6F144C88">
            <wp:extent cx="390525" cy="5334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</w:t>
      </w:r>
      <w:r w:rsidRPr="0099224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8C8FD02" wp14:editId="519F1C74">
            <wp:extent cx="438150" cy="6096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</w:t>
      </w:r>
      <w:r w:rsidRPr="0099224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6013692D" wp14:editId="63B6D7C9">
            <wp:extent cx="514350" cy="5334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</w:t>
      </w:r>
      <w:r w:rsidRPr="0099224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8811E32" wp14:editId="0C705EC0">
            <wp:extent cx="533400" cy="5334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7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</w:t>
      </w:r>
      <w:r w:rsidRPr="0099224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DEFA585" wp14:editId="7DADBAE0">
            <wp:extent cx="56197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</w:t>
      </w:r>
      <w:r w:rsidRPr="0099224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0CE7223B" wp14:editId="1A18F8D8">
            <wp:extent cx="561975" cy="6762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0ED85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9224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1                            2.                              3.                         4.                               5.                              6.</w:t>
      </w:r>
    </w:p>
    <w:p w14:paraId="5DF4B253" w14:textId="77777777" w:rsidR="0099224A" w:rsidRPr="0099224A" w:rsidRDefault="0099224A" w:rsidP="0099224A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В 5.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Определите  музыкальные  жанры 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(танец, марш и песня). 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0F69FE09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 w:rsidRPr="0099224A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4B0F2DEA" wp14:editId="206153BC">
            <wp:extent cx="714375" cy="8191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</w:t>
      </w:r>
      <w:r w:rsidRPr="0099224A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50D61216" wp14:editId="3F80B813">
            <wp:extent cx="904875" cy="8001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</w:t>
      </w:r>
      <w:r w:rsidRPr="0099224A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482281D3" wp14:editId="6EDB5C15">
            <wp:extent cx="581025" cy="8763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3579D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  <w:t xml:space="preserve">                                                          1.                                                 2.                                          3.</w:t>
      </w:r>
    </w:p>
    <w:p w14:paraId="628512A7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296ACF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В 6</w:t>
      </w:r>
      <w:r w:rsidRPr="0099224A"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  <w:t xml:space="preserve">.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Придумай и запиши  слова,  в которых встречаются  ноты:</w:t>
      </w:r>
    </w:p>
    <w:p w14:paraId="1DF34E62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«РЕ», «ЛЯ», «ДО» </w:t>
      </w:r>
      <w:r w:rsidRPr="009922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</w:t>
      </w:r>
    </w:p>
    <w:p w14:paraId="1A12CE82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8920F3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В 7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Pr="0099224A"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  <w:t xml:space="preserve">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Подпишите названия музыкальных инструментов.    </w:t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14:paraId="4DC1EE4E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2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688910" wp14:editId="755F1954">
            <wp:extent cx="447675" cy="6572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9922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5BA8B8" wp14:editId="436488C3">
            <wp:extent cx="504825" cy="8001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" r="52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9922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DF8C97" wp14:editId="552137F9">
            <wp:extent cx="447675" cy="990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990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9922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6D315C" wp14:editId="560B8876">
            <wp:extent cx="809625" cy="9239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012FC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1.               2.                     3.                       3.</w:t>
      </w:r>
    </w:p>
    <w:p w14:paraId="66450F8F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</w:p>
    <w:p w14:paraId="0272BBC4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</w:t>
      </w:r>
      <w:r w:rsidRPr="0099224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В 8. </w:t>
      </w:r>
      <w:r w:rsidRPr="009922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Что это? </w:t>
      </w:r>
    </w:p>
    <w:p w14:paraId="069A0761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2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7F0264" wp14:editId="0A8B82E9">
            <wp:extent cx="438150" cy="438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</w:t>
      </w:r>
    </w:p>
    <w:p w14:paraId="5E19B80E" w14:textId="77777777" w:rsidR="0099224A" w:rsidRPr="0099224A" w:rsidRDefault="0099224A" w:rsidP="0099224A">
      <w:pPr>
        <w:tabs>
          <w:tab w:val="left" w:pos="24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1351E"/>
          <w:sz w:val="20"/>
          <w:szCs w:val="20"/>
          <w:u w:val="single"/>
          <w:lang w:eastAsia="ar-SA"/>
        </w:rPr>
      </w:pPr>
    </w:p>
    <w:p w14:paraId="1BB6DB2D" w14:textId="77777777" w:rsidR="0099224A" w:rsidRPr="0099224A" w:rsidRDefault="0099224A" w:rsidP="009922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1031FB1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E3BB0A" w14:textId="77777777" w:rsidR="0099224A" w:rsidRPr="0099224A" w:rsidRDefault="0099224A" w:rsidP="009922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5E8B647E" w14:textId="77777777" w:rsidR="0099224A" w:rsidRPr="0099224A" w:rsidRDefault="0099224A" w:rsidP="0099224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49B2B57" w14:textId="77777777" w:rsidR="0099224A" w:rsidRDefault="0099224A"/>
    <w:p w14:paraId="6FDA5BDB" w14:textId="77777777" w:rsidR="0099224A" w:rsidRDefault="0099224A"/>
    <w:p w14:paraId="2702C3B1" w14:textId="77777777" w:rsidR="0099224A" w:rsidRDefault="0099224A"/>
    <w:p w14:paraId="301A1CC4" w14:textId="77777777" w:rsidR="0099224A" w:rsidRDefault="0099224A"/>
    <w:p w14:paraId="74CE5F45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Бланк ответа</w:t>
      </w:r>
    </w:p>
    <w:p w14:paraId="2C29D2A1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B822801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Дата:</w:t>
      </w:r>
    </w:p>
    <w:p w14:paraId="2B458D13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641DC28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Класс_____________</w:t>
      </w:r>
    </w:p>
    <w:p w14:paraId="47A7C498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0A2DE1CD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Фамилия, имя_______________________________________</w:t>
      </w:r>
    </w:p>
    <w:p w14:paraId="1D3C1C23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6103A11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7905F5D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8A74DAC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Часть А</w:t>
      </w:r>
    </w:p>
    <w:p w14:paraId="255BA5FD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0" w:type="auto"/>
        <w:tblInd w:w="97" w:type="dxa"/>
        <w:tblLayout w:type="fixed"/>
        <w:tblLook w:val="0000" w:firstRow="0" w:lastRow="0" w:firstColumn="0" w:lastColumn="0" w:noHBand="0" w:noVBand="0"/>
      </w:tblPr>
      <w:tblGrid>
        <w:gridCol w:w="684"/>
        <w:gridCol w:w="777"/>
        <w:gridCol w:w="897"/>
        <w:gridCol w:w="731"/>
        <w:gridCol w:w="898"/>
        <w:gridCol w:w="974"/>
        <w:gridCol w:w="913"/>
        <w:gridCol w:w="990"/>
        <w:gridCol w:w="856"/>
      </w:tblGrid>
      <w:tr w:rsidR="0099224A" w:rsidRPr="0099224A" w14:paraId="678D9049" w14:textId="77777777" w:rsidTr="00EF23E1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BA0F8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B1D91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A047E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B0DD1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E0608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A4B87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06617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575A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8C6C1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 9</w:t>
            </w:r>
          </w:p>
        </w:tc>
      </w:tr>
      <w:tr w:rsidR="0099224A" w:rsidRPr="0099224A" w14:paraId="2A8BF116" w14:textId="77777777" w:rsidTr="00EF23E1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526DF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1177F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F3EDA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AF143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6566D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E918C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2B51A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A690E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D2A49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55ACA62B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14:paraId="5B6F9CE8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Часть В</w:t>
      </w:r>
    </w:p>
    <w:p w14:paraId="63E34F97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2712F7F" w14:textId="77777777" w:rsidR="0099224A" w:rsidRPr="0099224A" w:rsidRDefault="0099224A" w:rsidP="0099224A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0"/>
          <w:szCs w:val="20"/>
          <w:lang w:eastAsia="ar-SA"/>
        </w:rPr>
      </w:pPr>
    </w:p>
    <w:tbl>
      <w:tblPr>
        <w:tblW w:w="0" w:type="auto"/>
        <w:tblInd w:w="97" w:type="dxa"/>
        <w:tblLayout w:type="fixed"/>
        <w:tblLook w:val="0000" w:firstRow="0" w:lastRow="0" w:firstColumn="0" w:lastColumn="0" w:noHBand="0" w:noVBand="0"/>
      </w:tblPr>
      <w:tblGrid>
        <w:gridCol w:w="883"/>
        <w:gridCol w:w="834"/>
        <w:gridCol w:w="1350"/>
        <w:gridCol w:w="966"/>
        <w:gridCol w:w="850"/>
        <w:gridCol w:w="1000"/>
        <w:gridCol w:w="1217"/>
        <w:gridCol w:w="1403"/>
      </w:tblGrid>
      <w:tr w:rsidR="0099224A" w:rsidRPr="0099224A" w14:paraId="68594027" w14:textId="77777777" w:rsidTr="00EF23E1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7D43B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1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5C502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3B505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44BBF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AAA70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9728A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BE889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47F6D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224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8</w:t>
            </w:r>
          </w:p>
        </w:tc>
      </w:tr>
      <w:tr w:rsidR="0099224A" w:rsidRPr="0099224A" w14:paraId="5297D1C5" w14:textId="77777777" w:rsidTr="00EF23E1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F03EA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6097D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6E650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E6619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FC186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FEFA5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96F1A" w14:textId="77777777" w:rsidR="0099224A" w:rsidRPr="0099224A" w:rsidRDefault="0099224A" w:rsidP="009922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7E9F9" w14:textId="77777777" w:rsidR="0099224A" w:rsidRPr="0099224A" w:rsidRDefault="0099224A" w:rsidP="0099224A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25574404" w14:textId="77777777" w:rsidR="0099224A" w:rsidRPr="0099224A" w:rsidRDefault="0099224A" w:rsidP="0099224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D911F1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6591FEC6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99224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</w:p>
    <w:p w14:paraId="2CE7E2EC" w14:textId="77777777" w:rsidR="0099224A" w:rsidRPr="0099224A" w:rsidRDefault="0099224A" w:rsidP="009922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ar-SA"/>
        </w:rPr>
      </w:pPr>
    </w:p>
    <w:p w14:paraId="56F94E47" w14:textId="77777777" w:rsidR="0099224A" w:rsidRDefault="0099224A"/>
    <w:p w14:paraId="353CCBC4" w14:textId="77777777" w:rsidR="0099224A" w:rsidRDefault="0099224A"/>
    <w:p w14:paraId="7861ED19" w14:textId="77777777" w:rsidR="0099224A" w:rsidRDefault="0099224A"/>
    <w:p w14:paraId="5FD1E28C" w14:textId="77777777" w:rsidR="0099224A" w:rsidRDefault="0099224A"/>
    <w:p w14:paraId="11ED087A" w14:textId="77777777" w:rsidR="0099224A" w:rsidRDefault="0099224A"/>
    <w:p w14:paraId="4D6AEE36" w14:textId="77777777" w:rsidR="0099224A" w:rsidRDefault="0099224A"/>
    <w:p w14:paraId="1A4168CF" w14:textId="77777777" w:rsidR="0099224A" w:rsidRDefault="0099224A"/>
    <w:sectPr w:rsidR="0099224A" w:rsidSect="00502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773"/>
    <w:rsid w:val="000B6773"/>
    <w:rsid w:val="00502389"/>
    <w:rsid w:val="00750784"/>
    <w:rsid w:val="0099224A"/>
    <w:rsid w:val="009F72A4"/>
    <w:rsid w:val="00D87EB2"/>
    <w:rsid w:val="00F9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ECDE0B"/>
  <w15:docId w15:val="{A0A34321-8CF0-456B-B0A9-4DA15434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7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4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1311</Words>
  <Characters>7477</Characters>
  <Application>Microsoft Office Word</Application>
  <DocSecurity>0</DocSecurity>
  <Lines>62</Lines>
  <Paragraphs>17</Paragraphs>
  <ScaleCrop>false</ScaleCrop>
  <Company/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232</cp:lastModifiedBy>
  <cp:revision>5</cp:revision>
  <dcterms:created xsi:type="dcterms:W3CDTF">2021-03-29T11:39:00Z</dcterms:created>
  <dcterms:modified xsi:type="dcterms:W3CDTF">2024-03-25T10:16:00Z</dcterms:modified>
</cp:coreProperties>
</file>